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584F523D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7612D988" w14:textId="7718854E" w:rsidR="006F6F23" w:rsidRPr="000C5642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B76579">
        <w:rPr>
          <w:rFonts w:ascii="Arial" w:hAnsi="Arial" w:cs="Arial"/>
          <w:sz w:val="22"/>
          <w:szCs w:val="22"/>
        </w:rPr>
        <w:t>9</w:t>
      </w:r>
      <w:r w:rsidR="00C230A3">
        <w:rPr>
          <w:rFonts w:ascii="Arial" w:hAnsi="Arial" w:cs="Arial"/>
          <w:sz w:val="22"/>
          <w:szCs w:val="22"/>
        </w:rPr>
        <w:t xml:space="preserve"> do Informacji o Postępowaniu</w:t>
      </w: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6C985F49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</w:tcPr>
          <w:p w14:paraId="4C301B69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0E59E9E7" wp14:editId="2A6EFFB0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23267332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C730D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781F45D0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</w:tcPr>
          <w:p w14:paraId="151E04DB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3BAD082C" w14:textId="77777777" w:rsidR="006F6F23" w:rsidRPr="00E971B8" w:rsidRDefault="006F6F23" w:rsidP="00AD71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1392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D71EF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3A02FCD9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62C647DA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6BBF69C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294B0E74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3F76537B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</w:tcPr>
          <w:p w14:paraId="396D5945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</w:tcPr>
          <w:p w14:paraId="33067FC3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1B60318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45A0CF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DB16882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9250F3C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</w:tcPr>
          <w:p w14:paraId="1FAADE76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5E07200F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1DC65DBF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4674034A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5265B7B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2345C046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45EDFA4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55A715C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05FBAF5E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2383597B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010C7D3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72D071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7575E23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0693D9B3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6BAF076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34BC966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41E28AB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2AF0692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63FE820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35CF8C0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763CC76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14BBB8B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00A9A10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33F2549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71134C11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</w:tcPr>
          <w:p w14:paraId="0C5A1BA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77E47AD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</w:tcPr>
          <w:p w14:paraId="134A40E9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</w:tcPr>
          <w:p w14:paraId="22A8EF3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5ED7F7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2ECC07CE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6886386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</w:tcPr>
          <w:p w14:paraId="002FEF2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49F5F25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</w:tcPr>
          <w:p w14:paraId="7B600C7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229C18DD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64542EF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</w:tcPr>
          <w:p w14:paraId="0C9BB93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4D1D3EE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76023E03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4F11F81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7F67860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18EE96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6539CBB7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59729BF8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</w:tcPr>
          <w:p w14:paraId="1CD65017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64CB316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623365A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68D0AA9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282C34C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2F251D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0775E120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</w:tcPr>
          <w:p w14:paraId="754910EE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0F1B786B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</w:tcPr>
          <w:p w14:paraId="2BE7616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668FD58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</w:tcPr>
          <w:p w14:paraId="36FE74B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AD0EC9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C125C9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6FDC1F7A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504A2FD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4919185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62C7193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0B1F56D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4C53DD6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4861D46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6C1EED7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79885A2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7EF749E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1E61A0E1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6AB07A70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0F5602EB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71BA97E2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0A44DDE7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</w:tcPr>
          <w:p w14:paraId="2265A13F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2FE7A8A2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653D11E9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E50749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57556E15" w14:textId="77777777" w:rsidR="005F56F9" w:rsidRDefault="00B410B5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Termin płatności: 30</w:t>
            </w:r>
            <w:r w:rsidR="006309A0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</w:t>
            </w:r>
            <w:r w:rsidR="0013528D">
              <w:rPr>
                <w:rFonts w:ascii="Arial" w:hAnsi="Arial" w:cs="Arial"/>
                <w:color w:val="000000"/>
                <w:sz w:val="20"/>
                <w:szCs w:val="20"/>
              </w:rPr>
              <w:t>wpływu</w:t>
            </w:r>
            <w:r w:rsidR="006309A0">
              <w:rPr>
                <w:rFonts w:ascii="Arial" w:hAnsi="Arial" w:cs="Arial"/>
                <w:color w:val="000000"/>
                <w:sz w:val="20"/>
                <w:szCs w:val="20"/>
              </w:rPr>
              <w:t xml:space="preserve"> faktury</w:t>
            </w:r>
          </w:p>
          <w:p w14:paraId="036D117F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6E15DC26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9334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8F2C7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6A1A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5141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13AB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6F97D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7B1E1D47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3589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0B5A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52B7E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27597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6BF06540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AB83C8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EB71B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8773096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8FA48F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4A8F963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17412FA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08A349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F6D16A4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70A5ED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3E4CF4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250AE4D5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4AA1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0B80F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212C9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76A22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F6E4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637B1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346F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7088A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F6B8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DDCC3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3D70D60B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7780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A4536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E0F0B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3FE7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5595E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251F3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EB935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40F9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76F9F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1F716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6D147346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</w:tcPr>
          <w:p w14:paraId="2CD02FAD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9C1C4DB" w14:textId="77777777" w:rsidR="00746A85" w:rsidRDefault="006F6F23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000B35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804CB2">
              <w:rPr>
                <w:rFonts w:ascii="Arial" w:hAnsi="Arial" w:cs="Arial"/>
                <w:color w:val="000000"/>
                <w:sz w:val="16"/>
                <w:szCs w:val="16"/>
              </w:rPr>
              <w:t>14 dni roboczych od dnia złożenia zamówienia</w:t>
            </w:r>
            <w:r w:rsidR="00746A8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29A9EA90" w14:textId="77777777" w:rsidR="001B0FED" w:rsidRDefault="001B0FED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Przy realizacji zamówienia obowiązują Ogólne Warunki U</w:t>
            </w:r>
            <w:r w:rsidR="00EB4DB1">
              <w:rPr>
                <w:rFonts w:ascii="Arial" w:hAnsi="Arial" w:cs="Arial"/>
                <w:color w:val="000000"/>
                <w:sz w:val="16"/>
                <w:szCs w:val="16"/>
              </w:rPr>
              <w:t>mowy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(OWU) stanowiące załącznik nr 1 do zamówienia.</w:t>
            </w:r>
          </w:p>
          <w:p w14:paraId="76986A74" w14:textId="1A71F531" w:rsidR="00846A12" w:rsidRDefault="00746A85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Odbiór </w:t>
            </w:r>
            <w:r w:rsidR="00B76579">
              <w:rPr>
                <w:rFonts w:ascii="Arial" w:hAnsi="Arial" w:cs="Arial"/>
                <w:color w:val="000000"/>
                <w:sz w:val="16"/>
                <w:szCs w:val="16"/>
              </w:rPr>
              <w:t>Robót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na podstawie protokołu </w:t>
            </w:r>
            <w:r w:rsidR="00765A2A">
              <w:rPr>
                <w:rFonts w:ascii="Arial" w:hAnsi="Arial" w:cs="Arial"/>
                <w:color w:val="000000"/>
                <w:sz w:val="16"/>
                <w:szCs w:val="16"/>
              </w:rPr>
              <w:t>ilościowo-jakościowego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stanowiącego załącznik nr </w:t>
            </w:r>
            <w:r w:rsidR="00B7657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</w:t>
            </w:r>
            <w:r w:rsidR="00B76579">
              <w:rPr>
                <w:rFonts w:ascii="Arial" w:hAnsi="Arial" w:cs="Arial"/>
                <w:color w:val="000000"/>
                <w:sz w:val="16"/>
                <w:szCs w:val="16"/>
              </w:rPr>
              <w:t>IOP</w:t>
            </w:r>
            <w:r w:rsidR="001B0FED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38E3AB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</w:tcPr>
          <w:p w14:paraId="3182F6F5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0848D4B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39B29943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449730A0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</w:tcPr>
          <w:p w14:paraId="77314F0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15CE82BF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13AE7CC7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</w:tcPr>
          <w:p w14:paraId="27F5A52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5695BC7D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</w:tcPr>
          <w:p w14:paraId="2E7A933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2F6F20F7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</w:tcPr>
          <w:p w14:paraId="55507819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0B1C4528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70F326F4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496CE0A6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62A5204D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3B2A5900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5127CFE5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</w:tcPr>
          <w:p w14:paraId="73D518DD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§ 1 kc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498 kc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52D24320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</w:tcPr>
          <w:p w14:paraId="7F5F568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0787B784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5F38A5"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arunkami </w:t>
            </w:r>
            <w:r w:rsidR="005F38A5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C97EC3C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6B4EBD38" w14:textId="54801512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  <w:r w:rsidR="00DF2C32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 w:rsidR="00DF2C32" w:rsidRPr="00DF2C32">
              <w:rPr>
                <w:rFonts w:ascii="Open Sans" w:hAnsi="Open Sans" w:cs="Open San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3C1A91" w:rsidRPr="003C1A91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0662/IZ15GM/05616/05148/25/P</w:t>
            </w:r>
          </w:p>
          <w:p w14:paraId="46BDFE43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01D01FFE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86809F9" w14:textId="77777777"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535FDD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2B9179ED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06FF4E5F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0B6E3AC0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1ED09FFC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44963DEB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50E35843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</w:tcPr>
          <w:p w14:paraId="67660BE6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9E5ABB1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BDD6C9" w14:textId="63336083" w:rsidR="006F6F23" w:rsidRDefault="00A12F07" w:rsidP="00CE0CAC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B13843">
              <w:rPr>
                <w:rFonts w:ascii="Switzerland" w:hAnsi="Switzerland" w:cs="Switzerland"/>
                <w:color w:val="000000"/>
                <w:sz w:val="16"/>
                <w:szCs w:val="16"/>
              </w:rPr>
              <w:t>3</w:t>
            </w:r>
            <w:r w:rsidR="00B76579">
              <w:rPr>
                <w:rFonts w:ascii="Switzerland" w:hAnsi="Switzerland" w:cs="Switzerland"/>
                <w:color w:val="000000"/>
                <w:sz w:val="16"/>
                <w:szCs w:val="16"/>
              </w:rPr>
              <w:t>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B76579">
              <w:rPr>
                <w:rFonts w:ascii="Switzerland" w:hAnsi="Switzerland" w:cs="Switzerland"/>
                <w:color w:val="000000"/>
                <w:sz w:val="16"/>
                <w:szCs w:val="16"/>
              </w:rPr>
              <w:t>277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B76579">
              <w:rPr>
                <w:rFonts w:ascii="Switzerland" w:hAnsi="Switzerland" w:cs="Switzerland"/>
                <w:color w:val="000000"/>
                <w:sz w:val="16"/>
                <w:szCs w:val="16"/>
              </w:rPr>
              <w:t>023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5AF89ADD" w14:textId="77777777" w:rsidR="00F80BD2" w:rsidRDefault="00F80BD2" w:rsidP="00746A85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D688C" w14:textId="77777777" w:rsidR="00CD5F26" w:rsidRDefault="00CD5F26">
      <w:r>
        <w:separator/>
      </w:r>
    </w:p>
  </w:endnote>
  <w:endnote w:type="continuationSeparator" w:id="0">
    <w:p w14:paraId="4B0AE3F4" w14:textId="77777777" w:rsidR="00CD5F26" w:rsidRDefault="00CD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F02F2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50E817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468CA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AD71EF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7174CFD7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FFEC6" w14:textId="77777777" w:rsidR="00CD5F26" w:rsidRDefault="00CD5F26">
      <w:r>
        <w:separator/>
      </w:r>
    </w:p>
  </w:footnote>
  <w:footnote w:type="continuationSeparator" w:id="0">
    <w:p w14:paraId="5D9E3CB0" w14:textId="77777777" w:rsidR="00CD5F26" w:rsidRDefault="00CD5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2919719">
    <w:abstractNumId w:val="8"/>
  </w:num>
  <w:num w:numId="2" w16cid:durableId="871382286">
    <w:abstractNumId w:val="11"/>
  </w:num>
  <w:num w:numId="3" w16cid:durableId="1874030095">
    <w:abstractNumId w:val="4"/>
    <w:lvlOverride w:ilvl="0">
      <w:startOverride w:val="1"/>
    </w:lvlOverride>
  </w:num>
  <w:num w:numId="4" w16cid:durableId="997802757">
    <w:abstractNumId w:val="4"/>
    <w:lvlOverride w:ilvl="0">
      <w:startOverride w:val="1"/>
    </w:lvlOverride>
  </w:num>
  <w:num w:numId="5" w16cid:durableId="20327622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591454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210762">
    <w:abstractNumId w:val="1"/>
    <w:lvlOverride w:ilvl="0">
      <w:startOverride w:val="1"/>
    </w:lvlOverride>
  </w:num>
  <w:num w:numId="8" w16cid:durableId="21229177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00106134">
    <w:abstractNumId w:val="7"/>
    <w:lvlOverride w:ilvl="0">
      <w:startOverride w:val="1"/>
    </w:lvlOverride>
  </w:num>
  <w:num w:numId="10" w16cid:durableId="90247895">
    <w:abstractNumId w:val="5"/>
    <w:lvlOverride w:ilvl="0">
      <w:startOverride w:val="1"/>
    </w:lvlOverride>
  </w:num>
  <w:num w:numId="11" w16cid:durableId="1711343566">
    <w:abstractNumId w:val="3"/>
    <w:lvlOverride w:ilvl="0">
      <w:startOverride w:val="1"/>
    </w:lvlOverride>
  </w:num>
  <w:num w:numId="12" w16cid:durableId="14098823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40690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15163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83363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253625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655162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00B35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5845"/>
    <w:rsid w:val="00056B45"/>
    <w:rsid w:val="00056CC9"/>
    <w:rsid w:val="00057565"/>
    <w:rsid w:val="00060732"/>
    <w:rsid w:val="00061647"/>
    <w:rsid w:val="00064153"/>
    <w:rsid w:val="00065A8D"/>
    <w:rsid w:val="00066977"/>
    <w:rsid w:val="00066DB1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4253"/>
    <w:rsid w:val="000D55E9"/>
    <w:rsid w:val="000E218B"/>
    <w:rsid w:val="000E3FCA"/>
    <w:rsid w:val="000F026D"/>
    <w:rsid w:val="000F10AB"/>
    <w:rsid w:val="000F1E1D"/>
    <w:rsid w:val="000F3D75"/>
    <w:rsid w:val="001007EF"/>
    <w:rsid w:val="00103B8E"/>
    <w:rsid w:val="0011286E"/>
    <w:rsid w:val="00116280"/>
    <w:rsid w:val="00117ED5"/>
    <w:rsid w:val="00122E87"/>
    <w:rsid w:val="001344DC"/>
    <w:rsid w:val="0013473B"/>
    <w:rsid w:val="00134D47"/>
    <w:rsid w:val="0013528D"/>
    <w:rsid w:val="001372CE"/>
    <w:rsid w:val="00140541"/>
    <w:rsid w:val="00145953"/>
    <w:rsid w:val="00150CCC"/>
    <w:rsid w:val="00150DA7"/>
    <w:rsid w:val="00151CE9"/>
    <w:rsid w:val="001526AD"/>
    <w:rsid w:val="00156E8B"/>
    <w:rsid w:val="00157002"/>
    <w:rsid w:val="00157441"/>
    <w:rsid w:val="0016565D"/>
    <w:rsid w:val="001666DA"/>
    <w:rsid w:val="0016677A"/>
    <w:rsid w:val="001667BB"/>
    <w:rsid w:val="00171CD7"/>
    <w:rsid w:val="00173E8C"/>
    <w:rsid w:val="00176EDF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4333"/>
    <w:rsid w:val="001D4431"/>
    <w:rsid w:val="001E4E7F"/>
    <w:rsid w:val="001E608C"/>
    <w:rsid w:val="001E781A"/>
    <w:rsid w:val="001E79D5"/>
    <w:rsid w:val="001F10B7"/>
    <w:rsid w:val="001F2566"/>
    <w:rsid w:val="001F2E95"/>
    <w:rsid w:val="001F498F"/>
    <w:rsid w:val="001F5487"/>
    <w:rsid w:val="00200401"/>
    <w:rsid w:val="00200CAD"/>
    <w:rsid w:val="002019E1"/>
    <w:rsid w:val="00204319"/>
    <w:rsid w:val="00211902"/>
    <w:rsid w:val="00211B08"/>
    <w:rsid w:val="00214C7B"/>
    <w:rsid w:val="0021605C"/>
    <w:rsid w:val="00222EFD"/>
    <w:rsid w:val="00223975"/>
    <w:rsid w:val="0022658F"/>
    <w:rsid w:val="00227BCA"/>
    <w:rsid w:val="002303B0"/>
    <w:rsid w:val="0023108F"/>
    <w:rsid w:val="002368EE"/>
    <w:rsid w:val="00245551"/>
    <w:rsid w:val="00250572"/>
    <w:rsid w:val="002510F4"/>
    <w:rsid w:val="00255D98"/>
    <w:rsid w:val="00262339"/>
    <w:rsid w:val="00262E56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7AB"/>
    <w:rsid w:val="002B4846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3514"/>
    <w:rsid w:val="002F617C"/>
    <w:rsid w:val="002F6432"/>
    <w:rsid w:val="0030179D"/>
    <w:rsid w:val="00302F06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8A5"/>
    <w:rsid w:val="00356D3D"/>
    <w:rsid w:val="0035750A"/>
    <w:rsid w:val="00362A1F"/>
    <w:rsid w:val="00370883"/>
    <w:rsid w:val="003709EF"/>
    <w:rsid w:val="00370F45"/>
    <w:rsid w:val="00380647"/>
    <w:rsid w:val="00383D2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A685C"/>
    <w:rsid w:val="003B431A"/>
    <w:rsid w:val="003B6949"/>
    <w:rsid w:val="003C1A91"/>
    <w:rsid w:val="003C757F"/>
    <w:rsid w:val="003D088F"/>
    <w:rsid w:val="003D1A7C"/>
    <w:rsid w:val="003D2DCB"/>
    <w:rsid w:val="003D3F19"/>
    <w:rsid w:val="003D47D8"/>
    <w:rsid w:val="003D66D3"/>
    <w:rsid w:val="003E1AEA"/>
    <w:rsid w:val="003E25D2"/>
    <w:rsid w:val="003E280C"/>
    <w:rsid w:val="003E564C"/>
    <w:rsid w:val="003E576A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56C07"/>
    <w:rsid w:val="00463F9B"/>
    <w:rsid w:val="00464B00"/>
    <w:rsid w:val="00465DDC"/>
    <w:rsid w:val="00466648"/>
    <w:rsid w:val="00471273"/>
    <w:rsid w:val="00471930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A0BE9"/>
    <w:rsid w:val="004A5160"/>
    <w:rsid w:val="004A68F4"/>
    <w:rsid w:val="004B033F"/>
    <w:rsid w:val="004B0A6B"/>
    <w:rsid w:val="004B486A"/>
    <w:rsid w:val="004B701C"/>
    <w:rsid w:val="004B7355"/>
    <w:rsid w:val="004C64F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12D0"/>
    <w:rsid w:val="00544905"/>
    <w:rsid w:val="005461FE"/>
    <w:rsid w:val="00546F88"/>
    <w:rsid w:val="00555124"/>
    <w:rsid w:val="00557268"/>
    <w:rsid w:val="00561384"/>
    <w:rsid w:val="00564941"/>
    <w:rsid w:val="00566220"/>
    <w:rsid w:val="005750C2"/>
    <w:rsid w:val="00575EE0"/>
    <w:rsid w:val="005771AD"/>
    <w:rsid w:val="005772A4"/>
    <w:rsid w:val="00580089"/>
    <w:rsid w:val="005820FC"/>
    <w:rsid w:val="005832C8"/>
    <w:rsid w:val="00583973"/>
    <w:rsid w:val="00587CCA"/>
    <w:rsid w:val="00592F78"/>
    <w:rsid w:val="00593485"/>
    <w:rsid w:val="005935AB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1F70"/>
    <w:rsid w:val="005C2A64"/>
    <w:rsid w:val="005C5C2D"/>
    <w:rsid w:val="005D037B"/>
    <w:rsid w:val="005D4751"/>
    <w:rsid w:val="005D7228"/>
    <w:rsid w:val="005D7538"/>
    <w:rsid w:val="005E2204"/>
    <w:rsid w:val="005E3C9D"/>
    <w:rsid w:val="005E7DA1"/>
    <w:rsid w:val="005F0119"/>
    <w:rsid w:val="005F2998"/>
    <w:rsid w:val="005F38A5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45EDA"/>
    <w:rsid w:val="00650A53"/>
    <w:rsid w:val="00651C01"/>
    <w:rsid w:val="0065399D"/>
    <w:rsid w:val="006556AC"/>
    <w:rsid w:val="00663BAF"/>
    <w:rsid w:val="00666C8F"/>
    <w:rsid w:val="006727F3"/>
    <w:rsid w:val="00673341"/>
    <w:rsid w:val="00674587"/>
    <w:rsid w:val="00681163"/>
    <w:rsid w:val="00692DB3"/>
    <w:rsid w:val="006949F3"/>
    <w:rsid w:val="00695D27"/>
    <w:rsid w:val="006A0F2A"/>
    <w:rsid w:val="006A504D"/>
    <w:rsid w:val="006A709A"/>
    <w:rsid w:val="006A70F2"/>
    <w:rsid w:val="006A769E"/>
    <w:rsid w:val="006B2C90"/>
    <w:rsid w:val="006B4099"/>
    <w:rsid w:val="006B6584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20279"/>
    <w:rsid w:val="00720B40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2C3B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38F2"/>
    <w:rsid w:val="0076422C"/>
    <w:rsid w:val="00765A2A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86AA6"/>
    <w:rsid w:val="00791CC0"/>
    <w:rsid w:val="0079423F"/>
    <w:rsid w:val="007947F3"/>
    <w:rsid w:val="007A1780"/>
    <w:rsid w:val="007A4345"/>
    <w:rsid w:val="007A4E0B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49F3"/>
    <w:rsid w:val="007D5024"/>
    <w:rsid w:val="007D5618"/>
    <w:rsid w:val="007D5B40"/>
    <w:rsid w:val="007D7C58"/>
    <w:rsid w:val="007E139B"/>
    <w:rsid w:val="007E1A33"/>
    <w:rsid w:val="007E2D8D"/>
    <w:rsid w:val="007E4DDC"/>
    <w:rsid w:val="007E62EB"/>
    <w:rsid w:val="007E6EF3"/>
    <w:rsid w:val="007F1972"/>
    <w:rsid w:val="007F272B"/>
    <w:rsid w:val="007F4828"/>
    <w:rsid w:val="008006D6"/>
    <w:rsid w:val="00800FC6"/>
    <w:rsid w:val="0080142F"/>
    <w:rsid w:val="00804CB2"/>
    <w:rsid w:val="00805049"/>
    <w:rsid w:val="00810453"/>
    <w:rsid w:val="0081213D"/>
    <w:rsid w:val="0081438E"/>
    <w:rsid w:val="008155EC"/>
    <w:rsid w:val="00823EE9"/>
    <w:rsid w:val="008336D2"/>
    <w:rsid w:val="008377D9"/>
    <w:rsid w:val="0084244E"/>
    <w:rsid w:val="00842581"/>
    <w:rsid w:val="0084385E"/>
    <w:rsid w:val="008441FA"/>
    <w:rsid w:val="00844EB7"/>
    <w:rsid w:val="00846A12"/>
    <w:rsid w:val="008477D5"/>
    <w:rsid w:val="00847F90"/>
    <w:rsid w:val="00851AD4"/>
    <w:rsid w:val="00853E52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764CD"/>
    <w:rsid w:val="00883C5F"/>
    <w:rsid w:val="008866B6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6165"/>
    <w:rsid w:val="008F6E78"/>
    <w:rsid w:val="00900A34"/>
    <w:rsid w:val="00902F00"/>
    <w:rsid w:val="00904326"/>
    <w:rsid w:val="009061CF"/>
    <w:rsid w:val="00910B1A"/>
    <w:rsid w:val="00911289"/>
    <w:rsid w:val="00913B40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2EFA"/>
    <w:rsid w:val="00936F76"/>
    <w:rsid w:val="00937FA8"/>
    <w:rsid w:val="0094143A"/>
    <w:rsid w:val="009438AA"/>
    <w:rsid w:val="00946A1E"/>
    <w:rsid w:val="00946D92"/>
    <w:rsid w:val="00950AC3"/>
    <w:rsid w:val="00957CD0"/>
    <w:rsid w:val="0096162B"/>
    <w:rsid w:val="009621E7"/>
    <w:rsid w:val="0096304F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2279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F0F30"/>
    <w:rsid w:val="009F2201"/>
    <w:rsid w:val="00A0013E"/>
    <w:rsid w:val="00A042B5"/>
    <w:rsid w:val="00A05FBD"/>
    <w:rsid w:val="00A100C6"/>
    <w:rsid w:val="00A12F07"/>
    <w:rsid w:val="00A1305D"/>
    <w:rsid w:val="00A14465"/>
    <w:rsid w:val="00A17014"/>
    <w:rsid w:val="00A20D9C"/>
    <w:rsid w:val="00A214BF"/>
    <w:rsid w:val="00A25D55"/>
    <w:rsid w:val="00A27B9F"/>
    <w:rsid w:val="00A32031"/>
    <w:rsid w:val="00A37E98"/>
    <w:rsid w:val="00A40B9B"/>
    <w:rsid w:val="00A41A3A"/>
    <w:rsid w:val="00A44D1B"/>
    <w:rsid w:val="00A46A04"/>
    <w:rsid w:val="00A50730"/>
    <w:rsid w:val="00A525BE"/>
    <w:rsid w:val="00A56997"/>
    <w:rsid w:val="00A56B3C"/>
    <w:rsid w:val="00A61EAE"/>
    <w:rsid w:val="00A6381E"/>
    <w:rsid w:val="00A63AFD"/>
    <w:rsid w:val="00A63B01"/>
    <w:rsid w:val="00A64162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6112"/>
    <w:rsid w:val="00A920D5"/>
    <w:rsid w:val="00A92836"/>
    <w:rsid w:val="00A93F4C"/>
    <w:rsid w:val="00A9418D"/>
    <w:rsid w:val="00A96090"/>
    <w:rsid w:val="00AA45A3"/>
    <w:rsid w:val="00AA5BD9"/>
    <w:rsid w:val="00AB22BB"/>
    <w:rsid w:val="00AB304B"/>
    <w:rsid w:val="00AB324A"/>
    <w:rsid w:val="00AB3C3D"/>
    <w:rsid w:val="00AB6E76"/>
    <w:rsid w:val="00AB7040"/>
    <w:rsid w:val="00AB719B"/>
    <w:rsid w:val="00AC219C"/>
    <w:rsid w:val="00AC2E61"/>
    <w:rsid w:val="00AC2F19"/>
    <w:rsid w:val="00AC3ED6"/>
    <w:rsid w:val="00AC7666"/>
    <w:rsid w:val="00AD072F"/>
    <w:rsid w:val="00AD0CF5"/>
    <w:rsid w:val="00AD2287"/>
    <w:rsid w:val="00AD5FA8"/>
    <w:rsid w:val="00AD611E"/>
    <w:rsid w:val="00AD6F49"/>
    <w:rsid w:val="00AD71EF"/>
    <w:rsid w:val="00AE3CE1"/>
    <w:rsid w:val="00AE5592"/>
    <w:rsid w:val="00AE5637"/>
    <w:rsid w:val="00AF22E9"/>
    <w:rsid w:val="00AF23F3"/>
    <w:rsid w:val="00AF6838"/>
    <w:rsid w:val="00AF7752"/>
    <w:rsid w:val="00B00927"/>
    <w:rsid w:val="00B01887"/>
    <w:rsid w:val="00B062C2"/>
    <w:rsid w:val="00B0670A"/>
    <w:rsid w:val="00B11D53"/>
    <w:rsid w:val="00B133AF"/>
    <w:rsid w:val="00B13843"/>
    <w:rsid w:val="00B14B4E"/>
    <w:rsid w:val="00B152ED"/>
    <w:rsid w:val="00B159B3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629F3"/>
    <w:rsid w:val="00B66ABC"/>
    <w:rsid w:val="00B67630"/>
    <w:rsid w:val="00B72751"/>
    <w:rsid w:val="00B74C37"/>
    <w:rsid w:val="00B76579"/>
    <w:rsid w:val="00B76DA2"/>
    <w:rsid w:val="00B77C9A"/>
    <w:rsid w:val="00B8421D"/>
    <w:rsid w:val="00B85422"/>
    <w:rsid w:val="00B87D2D"/>
    <w:rsid w:val="00B9310E"/>
    <w:rsid w:val="00BA5117"/>
    <w:rsid w:val="00BA511D"/>
    <w:rsid w:val="00BA5936"/>
    <w:rsid w:val="00BA5A72"/>
    <w:rsid w:val="00BB0F67"/>
    <w:rsid w:val="00BB66DB"/>
    <w:rsid w:val="00BC0E61"/>
    <w:rsid w:val="00BC20F1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118DA"/>
    <w:rsid w:val="00C12F6C"/>
    <w:rsid w:val="00C20D03"/>
    <w:rsid w:val="00C2104E"/>
    <w:rsid w:val="00C230A3"/>
    <w:rsid w:val="00C259E6"/>
    <w:rsid w:val="00C316CC"/>
    <w:rsid w:val="00C31715"/>
    <w:rsid w:val="00C32136"/>
    <w:rsid w:val="00C350E8"/>
    <w:rsid w:val="00C37754"/>
    <w:rsid w:val="00C40C8F"/>
    <w:rsid w:val="00C41472"/>
    <w:rsid w:val="00C45EC5"/>
    <w:rsid w:val="00C46249"/>
    <w:rsid w:val="00C514B0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001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5F26"/>
    <w:rsid w:val="00CD6D27"/>
    <w:rsid w:val="00CD776F"/>
    <w:rsid w:val="00CE0CAC"/>
    <w:rsid w:val="00CE25D8"/>
    <w:rsid w:val="00CE7298"/>
    <w:rsid w:val="00CF0C4A"/>
    <w:rsid w:val="00CF1527"/>
    <w:rsid w:val="00CF44B4"/>
    <w:rsid w:val="00CF4927"/>
    <w:rsid w:val="00CF5196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330AE"/>
    <w:rsid w:val="00D357BC"/>
    <w:rsid w:val="00D4752B"/>
    <w:rsid w:val="00D47A4C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3CFB"/>
    <w:rsid w:val="00DD6CE7"/>
    <w:rsid w:val="00DE019B"/>
    <w:rsid w:val="00DE17EC"/>
    <w:rsid w:val="00DE35AA"/>
    <w:rsid w:val="00DE4063"/>
    <w:rsid w:val="00DE4F2D"/>
    <w:rsid w:val="00DF0CFB"/>
    <w:rsid w:val="00DF1693"/>
    <w:rsid w:val="00DF2437"/>
    <w:rsid w:val="00DF251F"/>
    <w:rsid w:val="00DF2C32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7FF"/>
    <w:rsid w:val="00E35535"/>
    <w:rsid w:val="00E36465"/>
    <w:rsid w:val="00E434B4"/>
    <w:rsid w:val="00E4609D"/>
    <w:rsid w:val="00E532F8"/>
    <w:rsid w:val="00E538CA"/>
    <w:rsid w:val="00E556AA"/>
    <w:rsid w:val="00E55CE5"/>
    <w:rsid w:val="00E55F97"/>
    <w:rsid w:val="00E60D36"/>
    <w:rsid w:val="00E667EF"/>
    <w:rsid w:val="00E71B7B"/>
    <w:rsid w:val="00E7227C"/>
    <w:rsid w:val="00E73E72"/>
    <w:rsid w:val="00E747B3"/>
    <w:rsid w:val="00E75428"/>
    <w:rsid w:val="00E779B4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B4DB1"/>
    <w:rsid w:val="00EC1EDC"/>
    <w:rsid w:val="00EC41B0"/>
    <w:rsid w:val="00EC4699"/>
    <w:rsid w:val="00EC57E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4C9"/>
    <w:rsid w:val="00F379D7"/>
    <w:rsid w:val="00F44431"/>
    <w:rsid w:val="00F45B0C"/>
    <w:rsid w:val="00F4718F"/>
    <w:rsid w:val="00F535B5"/>
    <w:rsid w:val="00F5370F"/>
    <w:rsid w:val="00F54D0C"/>
    <w:rsid w:val="00F55C6B"/>
    <w:rsid w:val="00F55DBA"/>
    <w:rsid w:val="00F60EF4"/>
    <w:rsid w:val="00F633C6"/>
    <w:rsid w:val="00F720A4"/>
    <w:rsid w:val="00F7278E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B6753"/>
    <w:rsid w:val="00FC329F"/>
    <w:rsid w:val="00FC41BC"/>
    <w:rsid w:val="00FC4796"/>
    <w:rsid w:val="00FC5420"/>
    <w:rsid w:val="00FC56E0"/>
    <w:rsid w:val="00FD00B8"/>
    <w:rsid w:val="00FD11D8"/>
    <w:rsid w:val="00FD2079"/>
    <w:rsid w:val="00FD3944"/>
    <w:rsid w:val="00FD4791"/>
    <w:rsid w:val="00FD667C"/>
    <w:rsid w:val="00FE44A1"/>
    <w:rsid w:val="00FE469A"/>
    <w:rsid w:val="00FE4E5F"/>
    <w:rsid w:val="00FE4FE9"/>
    <w:rsid w:val="00FE56D2"/>
    <w:rsid w:val="00FE5A16"/>
    <w:rsid w:val="00FF3B65"/>
    <w:rsid w:val="00FF4684"/>
    <w:rsid w:val="00FF4DBB"/>
    <w:rsid w:val="00FF5D3B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35C09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Stańczyk Marta</cp:lastModifiedBy>
  <cp:revision>7</cp:revision>
  <cp:lastPrinted>2023-06-20T11:01:00Z</cp:lastPrinted>
  <dcterms:created xsi:type="dcterms:W3CDTF">2025-03-20T12:28:00Z</dcterms:created>
  <dcterms:modified xsi:type="dcterms:W3CDTF">2026-01-30T09:51:00Z</dcterms:modified>
</cp:coreProperties>
</file>